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6520"/>
        <w:gridCol w:w="1418"/>
      </w:tblGrid>
      <w:tr w:rsidR="00BA7CF7" w:rsidRPr="0054543D" w14:paraId="496FBEE7" w14:textId="77777777" w:rsidTr="00BA7CF7">
        <w:trPr>
          <w:trHeight w:val="1266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5865" w14:textId="77777777" w:rsidR="00BA7CF7" w:rsidRPr="001A663A" w:rsidRDefault="00BA7CF7" w:rsidP="00BA7CF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t-BR"/>
              </w:rPr>
            </w:pPr>
            <w:r w:rsidRPr="001A663A">
              <w:rPr>
                <w:rFonts w:ascii="Arial" w:eastAsia="Times New Roman" w:hAnsi="Arial" w:cs="Times New Roman"/>
                <w:b/>
                <w:i/>
                <w:noProof/>
                <w:sz w:val="28"/>
                <w:szCs w:val="20"/>
                <w:lang w:eastAsia="pt-BR"/>
              </w:rPr>
              <w:drawing>
                <wp:anchor distT="0" distB="0" distL="114300" distR="114300" simplePos="0" relativeHeight="251658240" behindDoc="1" locked="0" layoutInCell="1" allowOverlap="1" wp14:anchorId="7DF79EB0" wp14:editId="1F8FCE9C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5080</wp:posOffset>
                  </wp:positionV>
                  <wp:extent cx="612775" cy="531495"/>
                  <wp:effectExtent l="0" t="0" r="0" b="1905"/>
                  <wp:wrapThrough wrapText="bothSides">
                    <wp:wrapPolygon edited="0">
                      <wp:start x="0" y="0"/>
                      <wp:lineTo x="0" y="20903"/>
                      <wp:lineTo x="20817" y="20903"/>
                      <wp:lineTo x="20817" y="0"/>
                      <wp:lineTo x="0" y="0"/>
                    </wp:wrapPolygon>
                  </wp:wrapThrough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nd logo.bmp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75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663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    </w:t>
            </w:r>
            <w:r w:rsidRPr="001A663A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t-BR"/>
              </w:rPr>
              <w:t xml:space="preserve">ENCARGOS SOCIAIS SOBRE A MÃO DE OBRA: </w:t>
            </w:r>
          </w:p>
          <w:p w14:paraId="5009CFD1" w14:textId="77777777" w:rsidR="00BA7CF7" w:rsidRPr="001A663A" w:rsidRDefault="00BA7CF7" w:rsidP="00BA7CF7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pt-BR"/>
              </w:rPr>
            </w:pPr>
          </w:p>
          <w:p w14:paraId="23765673" w14:textId="77777777" w:rsidR="00BA7CF7" w:rsidRPr="001A663A" w:rsidRDefault="00BA7CF7" w:rsidP="00BA7CF7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  <w:p w14:paraId="0DDF453C" w14:textId="77777777" w:rsidR="00BA7CF7" w:rsidRPr="00AD105E" w:rsidRDefault="001A663A" w:rsidP="001A66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 xml:space="preserve">    </w:t>
            </w:r>
            <w:r w:rsidR="00BA7CF7" w:rsidRPr="001A663A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HORISTA - DESONERADO</w:t>
            </w:r>
          </w:p>
        </w:tc>
      </w:tr>
      <w:tr w:rsidR="007A66EA" w:rsidRPr="0054543D" w14:paraId="5D363851" w14:textId="77777777" w:rsidTr="00C1630F">
        <w:trPr>
          <w:trHeight w:val="24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EFB6EEB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EDB26C1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86A9DD7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HORISTA (%)</w:t>
            </w:r>
          </w:p>
        </w:tc>
      </w:tr>
      <w:tr w:rsidR="007A66EA" w:rsidRPr="0054543D" w14:paraId="27948406" w14:textId="77777777" w:rsidTr="00C1630F">
        <w:trPr>
          <w:trHeight w:val="275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041B54E5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GRUPO A</w:t>
            </w:r>
          </w:p>
        </w:tc>
      </w:tr>
      <w:tr w:rsidR="007A66EA" w:rsidRPr="0054543D" w14:paraId="0B80866E" w14:textId="77777777" w:rsidTr="00C1630F">
        <w:trPr>
          <w:trHeight w:val="12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799A1D1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E174EA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INSS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125F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7A66EA" w:rsidRPr="0054543D" w14:paraId="285F73C0" w14:textId="77777777" w:rsidTr="00C1630F">
        <w:trPr>
          <w:trHeight w:val="14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CB1DB1D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2FDE5D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SESI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637B" w14:textId="77777777" w:rsidR="007A66EA" w:rsidRPr="00AD105E" w:rsidRDefault="00BA7CF7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1,5</w:t>
            </w:r>
            <w:r w:rsidR="007A66EA"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</w:p>
        </w:tc>
      </w:tr>
      <w:tr w:rsidR="007A66EA" w:rsidRPr="0054543D" w14:paraId="38563507" w14:textId="77777777" w:rsidTr="00C1630F">
        <w:trPr>
          <w:trHeight w:val="27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0E84F35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33A8E1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SENAI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86B2" w14:textId="77777777" w:rsidR="007A66EA" w:rsidRPr="00AD105E" w:rsidRDefault="00BA7CF7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</w:t>
            </w:r>
            <w:r w:rsidR="007A66EA"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</w:p>
        </w:tc>
      </w:tr>
      <w:tr w:rsidR="007A66EA" w:rsidRPr="0054543D" w14:paraId="64DAF6AC" w14:textId="77777777" w:rsidTr="00C1630F">
        <w:trPr>
          <w:trHeight w:val="12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E3D29A1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72E864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INCRA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3B8A" w14:textId="77777777" w:rsidR="007A66EA" w:rsidRPr="00AD105E" w:rsidRDefault="00BA7CF7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0,2</w:t>
            </w:r>
            <w:r w:rsidR="007A66EA"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</w:p>
        </w:tc>
      </w:tr>
      <w:tr w:rsidR="007A66EA" w:rsidRPr="0054543D" w14:paraId="2992C182" w14:textId="77777777" w:rsidTr="00C1630F">
        <w:trPr>
          <w:trHeight w:val="1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F3600A6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C3A3D1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SEBRAE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55A8" w14:textId="77777777" w:rsidR="007A66EA" w:rsidRPr="00AD105E" w:rsidRDefault="00BA7CF7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0,6</w:t>
            </w:r>
            <w:r w:rsidR="007A66EA"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</w:p>
        </w:tc>
      </w:tr>
      <w:tr w:rsidR="007A66EA" w:rsidRPr="0054543D" w14:paraId="3E4277B4" w14:textId="77777777" w:rsidTr="00C1630F">
        <w:trPr>
          <w:trHeight w:val="21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E1669E5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E975F2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Salário Educação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9336" w14:textId="77777777" w:rsidR="007A66EA" w:rsidRPr="00AD105E" w:rsidRDefault="00BA7CF7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2,5</w:t>
            </w:r>
            <w:r w:rsidR="007A66EA"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</w:p>
        </w:tc>
      </w:tr>
      <w:tr w:rsidR="007A66EA" w:rsidRPr="0054543D" w14:paraId="33346A17" w14:textId="77777777" w:rsidTr="00C1630F">
        <w:trPr>
          <w:trHeight w:val="11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6F6FC40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37DE25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Seguro Contra Acidentes de Trabalho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0271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</w:tr>
      <w:tr w:rsidR="007A66EA" w:rsidRPr="0054543D" w14:paraId="2B6C2F72" w14:textId="77777777" w:rsidTr="00C1630F">
        <w:trPr>
          <w:trHeight w:val="16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CD6C14E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C2BC14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FGTS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3717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8,00</w:t>
            </w:r>
          </w:p>
        </w:tc>
      </w:tr>
      <w:tr w:rsidR="007A66EA" w:rsidRPr="0054543D" w14:paraId="1E74DC8D" w14:textId="77777777" w:rsidTr="00C1630F">
        <w:trPr>
          <w:trHeight w:val="19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064E3D4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9853DCA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SECONCI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5F4D" w14:textId="77777777" w:rsidR="007A66EA" w:rsidRPr="00AD105E" w:rsidRDefault="00DC187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7A66EA"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,00</w:t>
            </w:r>
          </w:p>
        </w:tc>
      </w:tr>
      <w:tr w:rsidR="007A66EA" w:rsidRPr="0054543D" w14:paraId="3C8F2CF5" w14:textId="77777777" w:rsidTr="00C1630F">
        <w:trPr>
          <w:trHeight w:val="2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043DBCF5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F86AB2A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6151E1" w14:textId="77777777" w:rsidR="007A66EA" w:rsidRPr="00AD105E" w:rsidRDefault="00DC187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17</w:t>
            </w:r>
            <w:r w:rsidR="00BA7CF7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,8</w:t>
            </w:r>
            <w:r w:rsidR="007A66EA" w:rsidRPr="00AD105E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0</w:t>
            </w:r>
          </w:p>
        </w:tc>
      </w:tr>
      <w:tr w:rsidR="007A66EA" w:rsidRPr="0054543D" w14:paraId="6CC17D23" w14:textId="77777777" w:rsidTr="00C1630F">
        <w:trPr>
          <w:trHeight w:val="187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BBC9589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GRUPO B</w:t>
            </w:r>
          </w:p>
        </w:tc>
      </w:tr>
      <w:tr w:rsidR="007A66EA" w:rsidRPr="0054543D" w14:paraId="11C5B404" w14:textId="77777777" w:rsidTr="00C1630F">
        <w:trPr>
          <w:trHeight w:val="9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5EA95C9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381136B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Repouso Semanal Remunerado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A9B8" w14:textId="6687C3E2" w:rsidR="007A66EA" w:rsidRPr="00AD105E" w:rsidRDefault="00607ABC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C03FC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="00C03FC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74</w:t>
            </w:r>
          </w:p>
        </w:tc>
      </w:tr>
      <w:tr w:rsidR="007A66EA" w:rsidRPr="0054543D" w14:paraId="6EC4C172" w14:textId="77777777" w:rsidTr="00C1630F">
        <w:trPr>
          <w:trHeight w:val="13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897AB75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D999593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Feriados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FBB9" w14:textId="77777777" w:rsidR="007A66EA" w:rsidRPr="00AD105E" w:rsidRDefault="002A2ED8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4,68</w:t>
            </w:r>
          </w:p>
        </w:tc>
      </w:tr>
      <w:tr w:rsidR="007A66EA" w:rsidRPr="0054543D" w14:paraId="480FA753" w14:textId="77777777" w:rsidTr="00C1630F">
        <w:trPr>
          <w:trHeight w:val="18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D3E1912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547553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Auxílio – Enfermidade 13º Salário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5A3F5" w14:textId="77777777" w:rsidR="007A66EA" w:rsidRPr="00AD105E" w:rsidRDefault="002A2ED8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0,91</w:t>
            </w:r>
          </w:p>
        </w:tc>
      </w:tr>
      <w:tr w:rsidR="007A66EA" w:rsidRPr="0054543D" w14:paraId="38F1400C" w14:textId="77777777" w:rsidTr="00C1630F">
        <w:trPr>
          <w:trHeight w:val="22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B92F345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8B68EB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13º Salário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EAD1" w14:textId="149CE09A" w:rsidR="007A66EA" w:rsidRPr="00AD105E" w:rsidRDefault="00ED51D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08037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="0008037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</w:tr>
      <w:tr w:rsidR="007A66EA" w:rsidRPr="0054543D" w14:paraId="7271CDBF" w14:textId="77777777" w:rsidTr="00C1630F">
        <w:trPr>
          <w:trHeight w:val="11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A32EA52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541D16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Licença Paternidade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B1E7" w14:textId="77777777" w:rsidR="007A66EA" w:rsidRPr="00AD105E" w:rsidRDefault="002A2ED8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0,08</w:t>
            </w:r>
          </w:p>
        </w:tc>
      </w:tr>
      <w:tr w:rsidR="007A66EA" w:rsidRPr="0054543D" w14:paraId="0B97AD9B" w14:textId="77777777" w:rsidTr="00C1630F">
        <w:trPr>
          <w:trHeight w:val="1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2EF08B5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2DC604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Faltas Justificadas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857C" w14:textId="77777777" w:rsidR="007A66EA" w:rsidRPr="00AD105E" w:rsidRDefault="00DC187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0,73</w:t>
            </w:r>
          </w:p>
        </w:tc>
      </w:tr>
      <w:tr w:rsidR="007A66EA" w:rsidRPr="0054543D" w14:paraId="09FF05FE" w14:textId="77777777" w:rsidTr="00C1630F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4EBD8B1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E4DFC8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Dias de Chuvas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E18F" w14:textId="77777777" w:rsidR="007A66EA" w:rsidRPr="00AD105E" w:rsidRDefault="00DC187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</w:t>
            </w:r>
            <w:r w:rsidR="00BA7C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</w:tr>
      <w:tr w:rsidR="007A66EA" w:rsidRPr="0054543D" w14:paraId="3CC1F384" w14:textId="77777777" w:rsidTr="00C1630F">
        <w:trPr>
          <w:trHeight w:val="12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79588FD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B50FB9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Auxílio Acidente de Trabalho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26CA" w14:textId="77777777" w:rsidR="007A66EA" w:rsidRPr="00AD105E" w:rsidRDefault="002A2ED8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0,12</w:t>
            </w:r>
          </w:p>
        </w:tc>
      </w:tr>
      <w:tr w:rsidR="007A66EA" w:rsidRPr="0054543D" w14:paraId="0982742E" w14:textId="77777777" w:rsidTr="00C1630F">
        <w:trPr>
          <w:trHeight w:val="17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7A7EA83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DCA271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Férias Gozadas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B6D2" w14:textId="77777777" w:rsidR="007A66EA" w:rsidRPr="00AD105E" w:rsidRDefault="002A2ED8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9,51</w:t>
            </w:r>
          </w:p>
        </w:tc>
      </w:tr>
      <w:tr w:rsidR="007A66EA" w:rsidRPr="0054543D" w14:paraId="717F6E6F" w14:textId="77777777" w:rsidTr="00C1630F">
        <w:trPr>
          <w:trHeight w:val="22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CAFACAD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A8049E2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Salário Maternidade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1F46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0,03</w:t>
            </w:r>
          </w:p>
        </w:tc>
      </w:tr>
      <w:tr w:rsidR="007A66EA" w:rsidRPr="0054543D" w14:paraId="4C6D470F" w14:textId="77777777" w:rsidTr="00C1630F">
        <w:trPr>
          <w:trHeight w:val="25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40BC8665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B7CA417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AFC034" w14:textId="1890B3F7" w:rsidR="007A66EA" w:rsidRPr="00AD105E" w:rsidRDefault="00607ABC" w:rsidP="00BA7C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4</w:t>
            </w:r>
            <w:r w:rsidR="008E5388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6,32</w:t>
            </w:r>
          </w:p>
        </w:tc>
      </w:tr>
      <w:tr w:rsidR="007A66EA" w:rsidRPr="0054543D" w14:paraId="54AFE5FF" w14:textId="77777777" w:rsidTr="00C1630F">
        <w:trPr>
          <w:trHeight w:val="129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74BDED2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GRUPO C</w:t>
            </w:r>
          </w:p>
        </w:tc>
      </w:tr>
      <w:tr w:rsidR="007A66EA" w:rsidRPr="0054543D" w14:paraId="796A7136" w14:textId="77777777" w:rsidTr="00C1630F">
        <w:trPr>
          <w:trHeight w:val="17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B173AF4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C1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3DA23E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Aviso Prévio </w:t>
            </w:r>
            <w:proofErr w:type="spellStart"/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Idenizado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0B3F" w14:textId="77777777" w:rsidR="007A66EA" w:rsidRPr="00AD105E" w:rsidRDefault="00DC187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4,20</w:t>
            </w:r>
          </w:p>
        </w:tc>
      </w:tr>
      <w:tr w:rsidR="007A66EA" w:rsidRPr="0054543D" w14:paraId="1B661AE7" w14:textId="77777777" w:rsidTr="00C1630F">
        <w:trPr>
          <w:trHeight w:val="22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3861217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C2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970BE5E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Aviso Prévio Trabalhado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F6F7" w14:textId="77777777" w:rsidR="007A66EA" w:rsidRPr="00AD105E" w:rsidRDefault="00DC187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0,12</w:t>
            </w:r>
          </w:p>
        </w:tc>
      </w:tr>
      <w:tr w:rsidR="007A66EA" w:rsidRPr="0054543D" w14:paraId="4213E203" w14:textId="77777777" w:rsidTr="00C1630F">
        <w:trPr>
          <w:trHeight w:val="1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722DA19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C3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15C42D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Férias </w:t>
            </w:r>
            <w:proofErr w:type="spellStart"/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Idenizadas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DD0C" w14:textId="33F13D37" w:rsidR="007A66EA" w:rsidRPr="00AD105E" w:rsidRDefault="007F2C72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DC187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</w:t>
            </w:r>
          </w:p>
        </w:tc>
      </w:tr>
      <w:tr w:rsidR="007A66EA" w:rsidRPr="0054543D" w14:paraId="51240B64" w14:textId="77777777" w:rsidTr="00C1630F">
        <w:trPr>
          <w:trHeight w:val="15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FD25FF7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C4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B8362A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Depósito Rescisão Sem Justa Causa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9BE8" w14:textId="7B1FD6D6" w:rsidR="007A66EA" w:rsidRPr="00AD105E" w:rsidRDefault="007F2C72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DC187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,2</w:t>
            </w:r>
            <w:r w:rsidR="007A66EA"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</w:p>
        </w:tc>
      </w:tr>
      <w:tr w:rsidR="007A66EA" w:rsidRPr="0054543D" w14:paraId="67964F06" w14:textId="77777777" w:rsidTr="00C1630F">
        <w:trPr>
          <w:trHeight w:val="20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ED5DBC2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C5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D5C98EA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proofErr w:type="spellStart"/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Idenização</w:t>
            </w:r>
            <w:proofErr w:type="spellEnd"/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 Adicional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112B" w14:textId="77777777" w:rsidR="007A66EA" w:rsidRPr="00AD105E" w:rsidRDefault="00DC187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0,4</w:t>
            </w:r>
            <w:r w:rsidR="007A66EA"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</w:p>
        </w:tc>
      </w:tr>
      <w:tr w:rsidR="007A66EA" w:rsidRPr="0054543D" w14:paraId="44F2E5FB" w14:textId="77777777" w:rsidTr="00C1630F">
        <w:trPr>
          <w:trHeight w:val="10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0C62800F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9D781FC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A285C7" w14:textId="79CAA774" w:rsidR="007A66EA" w:rsidRPr="00AD105E" w:rsidRDefault="00DC187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</w:t>
            </w:r>
            <w:r w:rsidR="007F2C7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,</w:t>
            </w:r>
            <w:r w:rsidR="007F2C7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90</w:t>
            </w:r>
          </w:p>
        </w:tc>
      </w:tr>
      <w:tr w:rsidR="007A66EA" w:rsidRPr="0054543D" w14:paraId="48DF965B" w14:textId="77777777" w:rsidTr="00C1630F">
        <w:trPr>
          <w:trHeight w:val="153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56D9AFC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GRUPO D</w:t>
            </w:r>
          </w:p>
        </w:tc>
      </w:tr>
      <w:tr w:rsidR="007A66EA" w:rsidRPr="0054543D" w14:paraId="5FD770D6" w14:textId="77777777" w:rsidTr="00C1630F">
        <w:trPr>
          <w:trHeight w:val="19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497EE9C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D1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A9B070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Reincidência de Grupo A sobre Grupo 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8363" w14:textId="77777777" w:rsidR="007A66EA" w:rsidRPr="00AD105E" w:rsidRDefault="00DC187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8,12</w:t>
            </w:r>
          </w:p>
        </w:tc>
      </w:tr>
      <w:tr w:rsidR="007A66EA" w:rsidRPr="0054543D" w14:paraId="13C9F4E3" w14:textId="77777777" w:rsidTr="00C1630F">
        <w:trPr>
          <w:trHeight w:val="2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710B5F4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D2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214748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Reincidência de Grupo A sobre Aviso Prévio Trabalhado e Reincidência do FGTS sobre Aviso Prévio </w:t>
            </w:r>
            <w:proofErr w:type="spellStart"/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Idenizado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4F61" w14:textId="77777777" w:rsidR="007A66EA" w:rsidRPr="00AD105E" w:rsidRDefault="00DC187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0,4</w:t>
            </w:r>
            <w:r w:rsidR="007A66EA"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</w:p>
        </w:tc>
      </w:tr>
      <w:tr w:rsidR="007A66EA" w:rsidRPr="0054543D" w14:paraId="4B5DB08F" w14:textId="77777777" w:rsidTr="00C1630F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45C4683B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ADF6904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CC802B" w14:textId="77777777" w:rsidR="007A66EA" w:rsidRPr="00AD105E" w:rsidRDefault="00DC187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8,55</w:t>
            </w:r>
          </w:p>
        </w:tc>
      </w:tr>
      <w:tr w:rsidR="007A66EA" w:rsidRPr="0054543D" w14:paraId="52F5DE90" w14:textId="77777777" w:rsidTr="00C1630F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14:paraId="644B4DF7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14:paraId="37FAEBC6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GRUPO 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033EC1D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</w:tc>
      </w:tr>
      <w:tr w:rsidR="007A66EA" w:rsidRPr="0054543D" w14:paraId="53730837" w14:textId="77777777" w:rsidTr="00C1630F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D6825D6" w14:textId="77777777" w:rsidR="007A66EA" w:rsidRPr="00480109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E1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5F804F51" w14:textId="77777777" w:rsidR="007A66EA" w:rsidRPr="00480109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Equipamentos de Segurança do Trabalho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6FC8B1" w14:textId="77777777" w:rsidR="007A66EA" w:rsidRPr="00591FFB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91FF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7A66EA" w:rsidRPr="0054543D" w14:paraId="06AB0747" w14:textId="77777777" w:rsidTr="00C1630F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F0EFE9E" w14:textId="77777777" w:rsidR="007A66EA" w:rsidRPr="00480109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E2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7D4AEF07" w14:textId="77777777" w:rsidR="007A66EA" w:rsidRPr="00480109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Auxílio Educação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C0D4A8" w14:textId="77777777" w:rsidR="007A66EA" w:rsidRPr="00591FFB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91FF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7A66EA" w:rsidRPr="0054543D" w14:paraId="588F860B" w14:textId="77777777" w:rsidTr="00C1630F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A42E4E4" w14:textId="77777777" w:rsidR="007A66EA" w:rsidRPr="00480109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E3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2353DE37" w14:textId="77777777" w:rsidR="007A66EA" w:rsidRPr="00480109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Vale Transporte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80A039" w14:textId="77777777" w:rsidR="007A66EA" w:rsidRPr="00591FFB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91FF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7A66EA" w:rsidRPr="0054543D" w14:paraId="27E4AC60" w14:textId="77777777" w:rsidTr="00C1630F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15163DF3" w14:textId="77777777" w:rsidR="007A66EA" w:rsidRPr="00AD105E" w:rsidRDefault="007A66EA" w:rsidP="00C16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1153409D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E27664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</w:tc>
      </w:tr>
      <w:tr w:rsidR="007A66EA" w:rsidRPr="0054543D" w14:paraId="76D6C359" w14:textId="77777777" w:rsidTr="00C1630F">
        <w:trPr>
          <w:trHeight w:val="100"/>
        </w:trPr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0AB5B4BF" w14:textId="77777777" w:rsidR="007A66EA" w:rsidRPr="00AD105E" w:rsidRDefault="007A66EA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 (A+B+C+D)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E3BD01" w14:textId="27BF2D3A" w:rsidR="007A66EA" w:rsidRPr="00AD105E" w:rsidRDefault="00607ABC" w:rsidP="00C16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8</w:t>
            </w:r>
            <w:r w:rsidR="00C03FC3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,</w:t>
            </w:r>
            <w:r w:rsidR="00C03FC3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56</w:t>
            </w:r>
          </w:p>
        </w:tc>
      </w:tr>
    </w:tbl>
    <w:p w14:paraId="2811346E" w14:textId="77777777" w:rsidR="00775A00" w:rsidRDefault="00775A00"/>
    <w:p w14:paraId="3715269F" w14:textId="77777777" w:rsidR="00DC187A" w:rsidRDefault="00DC187A"/>
    <w:p w14:paraId="41776041" w14:textId="77777777" w:rsidR="00DC187A" w:rsidRDefault="00DC187A"/>
    <w:p w14:paraId="1BB463D3" w14:textId="77777777" w:rsidR="00DC187A" w:rsidRDefault="00DC187A"/>
    <w:p w14:paraId="726650B1" w14:textId="77777777" w:rsidR="00DC187A" w:rsidRDefault="00DC187A"/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6520"/>
        <w:gridCol w:w="1418"/>
      </w:tblGrid>
      <w:tr w:rsidR="00DC187A" w:rsidRPr="0054543D" w14:paraId="0CD49A50" w14:textId="77777777" w:rsidTr="0022649C">
        <w:trPr>
          <w:trHeight w:val="1266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9B99" w14:textId="77777777" w:rsidR="00DC187A" w:rsidRPr="001A663A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t-BR"/>
              </w:rPr>
            </w:pPr>
            <w:r w:rsidRPr="001A663A">
              <w:rPr>
                <w:rFonts w:ascii="Arial" w:eastAsia="Times New Roman" w:hAnsi="Arial" w:cs="Times New Roman"/>
                <w:b/>
                <w:i/>
                <w:noProof/>
                <w:sz w:val="28"/>
                <w:szCs w:val="20"/>
                <w:lang w:eastAsia="pt-BR"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6AF5F622" wp14:editId="78F070C8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5080</wp:posOffset>
                  </wp:positionV>
                  <wp:extent cx="612775" cy="531495"/>
                  <wp:effectExtent l="0" t="0" r="0" b="1905"/>
                  <wp:wrapThrough wrapText="bothSides">
                    <wp:wrapPolygon edited="0">
                      <wp:start x="0" y="0"/>
                      <wp:lineTo x="0" y="20903"/>
                      <wp:lineTo x="20817" y="20903"/>
                      <wp:lineTo x="20817" y="0"/>
                      <wp:lineTo x="0" y="0"/>
                    </wp:wrapPolygon>
                  </wp:wrapThrough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nd logo.bmp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75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    </w:t>
            </w:r>
            <w:r w:rsidRPr="001A663A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t-BR"/>
              </w:rPr>
              <w:t xml:space="preserve">ENCARGOS SOCIAIS SOBRE A MÃO DE OBRA: </w:t>
            </w:r>
          </w:p>
          <w:p w14:paraId="62881BD0" w14:textId="77777777" w:rsidR="00DC187A" w:rsidRPr="001A663A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pt-BR"/>
              </w:rPr>
            </w:pPr>
          </w:p>
          <w:p w14:paraId="1A9FF599" w14:textId="77777777" w:rsidR="00DC187A" w:rsidRPr="001A663A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  <w:p w14:paraId="059DABCD" w14:textId="77777777" w:rsidR="00DC187A" w:rsidRPr="00AD105E" w:rsidRDefault="00DC187A" w:rsidP="00DC18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 xml:space="preserve">    MENSALISTA</w:t>
            </w:r>
            <w:r w:rsidRPr="001A663A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 xml:space="preserve"> - DESONERADO</w:t>
            </w:r>
          </w:p>
        </w:tc>
      </w:tr>
      <w:tr w:rsidR="00DC187A" w:rsidRPr="0054543D" w14:paraId="0C6DFABB" w14:textId="77777777" w:rsidTr="0022649C">
        <w:trPr>
          <w:trHeight w:val="24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330A370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BFAD842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4703EA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HORISTA (%)</w:t>
            </w:r>
          </w:p>
        </w:tc>
      </w:tr>
      <w:tr w:rsidR="00DC187A" w:rsidRPr="0054543D" w14:paraId="0156E9A5" w14:textId="77777777" w:rsidTr="0022649C">
        <w:trPr>
          <w:trHeight w:val="275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2389FC9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GRUPO A</w:t>
            </w:r>
          </w:p>
        </w:tc>
      </w:tr>
      <w:tr w:rsidR="00DC187A" w:rsidRPr="0054543D" w14:paraId="016E8442" w14:textId="77777777" w:rsidTr="0022649C">
        <w:trPr>
          <w:trHeight w:val="12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E4E09B9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D7F38D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INSS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121D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DC187A" w:rsidRPr="0054543D" w14:paraId="4CB6FBAA" w14:textId="77777777" w:rsidTr="0022649C">
        <w:trPr>
          <w:trHeight w:val="14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7D4816B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758FA3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SESI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66C1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1,5</w:t>
            </w: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</w:p>
        </w:tc>
      </w:tr>
      <w:tr w:rsidR="00DC187A" w:rsidRPr="0054543D" w14:paraId="65A8B6AB" w14:textId="77777777" w:rsidTr="0022649C">
        <w:trPr>
          <w:trHeight w:val="27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2E184D9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0B23560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SENAI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74BA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</w:t>
            </w: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</w:p>
        </w:tc>
      </w:tr>
      <w:tr w:rsidR="00DC187A" w:rsidRPr="0054543D" w14:paraId="67135EA6" w14:textId="77777777" w:rsidTr="0022649C">
        <w:trPr>
          <w:trHeight w:val="12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474B9AE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040FD7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INCRA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9DD1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0,2</w:t>
            </w: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</w:p>
        </w:tc>
      </w:tr>
      <w:tr w:rsidR="00DC187A" w:rsidRPr="0054543D" w14:paraId="5B91E634" w14:textId="77777777" w:rsidTr="0022649C">
        <w:trPr>
          <w:trHeight w:val="1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D22ECBB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E0A762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SEBRAE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58B5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0,6</w:t>
            </w: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</w:p>
        </w:tc>
      </w:tr>
      <w:tr w:rsidR="00DC187A" w:rsidRPr="0054543D" w14:paraId="6A2ED3B4" w14:textId="77777777" w:rsidTr="0022649C">
        <w:trPr>
          <w:trHeight w:val="21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739398D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6195D6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Salário Educação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14BF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2,5</w:t>
            </w: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</w:p>
        </w:tc>
      </w:tr>
      <w:tr w:rsidR="00DC187A" w:rsidRPr="0054543D" w14:paraId="1AA7D3F4" w14:textId="77777777" w:rsidTr="0022649C">
        <w:trPr>
          <w:trHeight w:val="11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17C8506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07E87C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Seguro Contra Acidentes de Trabalho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A474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</w:tr>
      <w:tr w:rsidR="00DC187A" w:rsidRPr="0054543D" w14:paraId="4C2FAE2C" w14:textId="77777777" w:rsidTr="0022649C">
        <w:trPr>
          <w:trHeight w:val="16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37AFB01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FFC1428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FGTS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FE40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8,00</w:t>
            </w:r>
          </w:p>
        </w:tc>
      </w:tr>
      <w:tr w:rsidR="00DC187A" w:rsidRPr="0054543D" w14:paraId="078EEC92" w14:textId="77777777" w:rsidTr="0022649C">
        <w:trPr>
          <w:trHeight w:val="19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C39AE6A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E50FF2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SECONCI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7EEC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,00</w:t>
            </w:r>
          </w:p>
        </w:tc>
      </w:tr>
      <w:tr w:rsidR="00DC187A" w:rsidRPr="0054543D" w14:paraId="37587FF3" w14:textId="77777777" w:rsidTr="0022649C">
        <w:trPr>
          <w:trHeight w:val="2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11163F6F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D8C471D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90E972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17,8</w:t>
            </w:r>
            <w:r w:rsidRPr="00AD105E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0</w:t>
            </w:r>
          </w:p>
        </w:tc>
      </w:tr>
      <w:tr w:rsidR="00DC187A" w:rsidRPr="0054543D" w14:paraId="54C9D88A" w14:textId="77777777" w:rsidTr="0022649C">
        <w:trPr>
          <w:trHeight w:val="187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9315655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GRUPO B</w:t>
            </w:r>
          </w:p>
        </w:tc>
      </w:tr>
      <w:tr w:rsidR="00DC187A" w:rsidRPr="0054543D" w14:paraId="12BBE8BD" w14:textId="77777777" w:rsidTr="0022649C">
        <w:trPr>
          <w:trHeight w:val="9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E8501EB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A781C5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Repouso Semanal Remunerado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1D89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</w:tr>
      <w:tr w:rsidR="00DC187A" w:rsidRPr="0054543D" w14:paraId="22EE93D6" w14:textId="77777777" w:rsidTr="0022649C">
        <w:trPr>
          <w:trHeight w:val="13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DDC5794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189618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Feriados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DB94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</w:tr>
      <w:tr w:rsidR="00DC187A" w:rsidRPr="0054543D" w14:paraId="57567F96" w14:textId="77777777" w:rsidTr="0022649C">
        <w:trPr>
          <w:trHeight w:val="18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5AA2EC4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D0ED9E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Auxílio – Enfermidade 13º Salário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38AD20" w14:textId="77777777" w:rsidR="00DC187A" w:rsidRPr="00AD105E" w:rsidRDefault="00607ABC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0,67</w:t>
            </w:r>
          </w:p>
        </w:tc>
      </w:tr>
      <w:tr w:rsidR="00DC187A" w:rsidRPr="0054543D" w14:paraId="50A00D62" w14:textId="77777777" w:rsidTr="0022649C">
        <w:trPr>
          <w:trHeight w:val="22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C698AF7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04E7AA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13º Salário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5EF8" w14:textId="0DCD019C" w:rsidR="00DC187A" w:rsidRPr="00AD105E" w:rsidRDefault="00C03FC3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DC187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="0008037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</w:p>
        </w:tc>
      </w:tr>
      <w:tr w:rsidR="00DC187A" w:rsidRPr="0054543D" w14:paraId="23F52C3C" w14:textId="77777777" w:rsidTr="0022649C">
        <w:trPr>
          <w:trHeight w:val="11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72E58C5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810542F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Licença Paternidade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6803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0,06</w:t>
            </w:r>
          </w:p>
        </w:tc>
      </w:tr>
      <w:tr w:rsidR="00DC187A" w:rsidRPr="0054543D" w14:paraId="08FBCAC4" w14:textId="77777777" w:rsidTr="0022649C">
        <w:trPr>
          <w:trHeight w:val="1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FAEB7EA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D255BD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Faltas Justificadas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034E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0,56</w:t>
            </w:r>
          </w:p>
        </w:tc>
      </w:tr>
      <w:tr w:rsidR="00DC187A" w:rsidRPr="0054543D" w14:paraId="0D0789A3" w14:textId="77777777" w:rsidTr="0022649C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E9E6565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A4A344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Dias de Chuvas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3DCD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</w:tr>
      <w:tr w:rsidR="00DC187A" w:rsidRPr="0054543D" w14:paraId="4779652F" w14:textId="77777777" w:rsidTr="0022649C">
        <w:trPr>
          <w:trHeight w:val="12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537F379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84712C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Auxílio Acidente de Trabalho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ADE1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0,09</w:t>
            </w:r>
          </w:p>
        </w:tc>
      </w:tr>
      <w:tr w:rsidR="00DC187A" w:rsidRPr="0054543D" w14:paraId="73994AF5" w14:textId="77777777" w:rsidTr="0022649C">
        <w:trPr>
          <w:trHeight w:val="17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72B8AC0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76B6F2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Férias Gozadas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61E4" w14:textId="5CBF20FF" w:rsidR="00DC187A" w:rsidRPr="00AD105E" w:rsidRDefault="008B53AB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8E538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,06</w:t>
            </w:r>
          </w:p>
        </w:tc>
      </w:tr>
      <w:tr w:rsidR="00DC187A" w:rsidRPr="0054543D" w14:paraId="6439C44D" w14:textId="77777777" w:rsidTr="0022649C">
        <w:trPr>
          <w:trHeight w:val="22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ADD7ED5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B10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578585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Salário Maternidade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3ED7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0,03</w:t>
            </w:r>
          </w:p>
        </w:tc>
      </w:tr>
      <w:tr w:rsidR="00DC187A" w:rsidRPr="0054543D" w14:paraId="1DFA13EB" w14:textId="77777777" w:rsidTr="0022649C">
        <w:trPr>
          <w:trHeight w:val="25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172CA41A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6A04307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382541" w14:textId="522F326F" w:rsidR="00DC187A" w:rsidRPr="00AD105E" w:rsidRDefault="00ED51DA" w:rsidP="00ED51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</w:t>
            </w:r>
            <w:r w:rsidR="008E5388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6</w:t>
            </w:r>
            <w:r w:rsidR="002A2ED8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,</w:t>
            </w:r>
            <w:r w:rsidR="008E5388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80</w:t>
            </w:r>
          </w:p>
        </w:tc>
      </w:tr>
      <w:tr w:rsidR="00DC187A" w:rsidRPr="0054543D" w14:paraId="72041D38" w14:textId="77777777" w:rsidTr="0022649C">
        <w:trPr>
          <w:trHeight w:val="129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DDAE807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GRUPO C</w:t>
            </w:r>
          </w:p>
        </w:tc>
      </w:tr>
      <w:tr w:rsidR="00DC187A" w:rsidRPr="0054543D" w14:paraId="120D5D19" w14:textId="77777777" w:rsidTr="0022649C">
        <w:trPr>
          <w:trHeight w:val="17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2E1F4E4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C1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7C98EE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Aviso Prévio </w:t>
            </w:r>
            <w:proofErr w:type="spellStart"/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Idenizado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D4F4" w14:textId="17D95D54" w:rsidR="00DC187A" w:rsidRPr="00AD105E" w:rsidRDefault="002A2ED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</w:t>
            </w:r>
            <w:r w:rsidR="00C03FC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7F2C7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</w:tr>
      <w:tr w:rsidR="00DC187A" w:rsidRPr="0054543D" w14:paraId="57DBD082" w14:textId="77777777" w:rsidTr="0022649C">
        <w:trPr>
          <w:trHeight w:val="22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5B9545C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C2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E623D0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Aviso Prévio Trabalhado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CCF7" w14:textId="77777777" w:rsidR="00DC187A" w:rsidRPr="00AD105E" w:rsidRDefault="002A2ED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0,41</w:t>
            </w:r>
          </w:p>
        </w:tc>
      </w:tr>
      <w:tr w:rsidR="00DC187A" w:rsidRPr="0054543D" w14:paraId="5747C6AF" w14:textId="77777777" w:rsidTr="0022649C">
        <w:trPr>
          <w:trHeight w:val="1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6DAEE95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C3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FF9E6D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Férias </w:t>
            </w:r>
            <w:proofErr w:type="spellStart"/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Idenizadas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7C55" w14:textId="77777777" w:rsidR="00DC187A" w:rsidRPr="00AD105E" w:rsidRDefault="002A2ED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2,84</w:t>
            </w:r>
          </w:p>
        </w:tc>
      </w:tr>
      <w:tr w:rsidR="00DC187A" w:rsidRPr="0054543D" w14:paraId="14DEDFE8" w14:textId="77777777" w:rsidTr="0022649C">
        <w:trPr>
          <w:trHeight w:val="15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79E0070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C4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83B2DD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Depósito Rescisão Sem Justa Causa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8A98" w14:textId="77777777" w:rsidR="00DC187A" w:rsidRPr="00AD105E" w:rsidRDefault="002A2ED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3,53</w:t>
            </w:r>
          </w:p>
        </w:tc>
      </w:tr>
      <w:tr w:rsidR="00DC187A" w:rsidRPr="0054543D" w14:paraId="13F07C03" w14:textId="77777777" w:rsidTr="0022649C">
        <w:trPr>
          <w:trHeight w:val="20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5409655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C5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D4068E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proofErr w:type="spellStart"/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Idenização</w:t>
            </w:r>
            <w:proofErr w:type="spellEnd"/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 Adicional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60F6" w14:textId="77777777" w:rsidR="00DC187A" w:rsidRPr="00AD105E" w:rsidRDefault="002A2ED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0,35</w:t>
            </w:r>
          </w:p>
        </w:tc>
      </w:tr>
      <w:tr w:rsidR="00DC187A" w:rsidRPr="0054543D" w14:paraId="47A4B106" w14:textId="77777777" w:rsidTr="0022649C">
        <w:trPr>
          <w:trHeight w:val="10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0BD22CE0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10402E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7ADE09" w14:textId="09D1FF95" w:rsidR="00DC187A" w:rsidRPr="00AD105E" w:rsidRDefault="002A2ED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11,</w:t>
            </w:r>
            <w:r w:rsidR="007F2C7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79</w:t>
            </w:r>
          </w:p>
        </w:tc>
      </w:tr>
      <w:tr w:rsidR="00DC187A" w:rsidRPr="0054543D" w14:paraId="5D49645A" w14:textId="77777777" w:rsidTr="0022649C">
        <w:trPr>
          <w:trHeight w:val="153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427FE09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GRUPO D</w:t>
            </w:r>
          </w:p>
        </w:tc>
      </w:tr>
      <w:tr w:rsidR="00DC187A" w:rsidRPr="0054543D" w14:paraId="7E816958" w14:textId="77777777" w:rsidTr="0022649C">
        <w:trPr>
          <w:trHeight w:val="19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39BBCAA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D1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A1BC24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Reincidência de Grupo A sobre Grupo 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B0FC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3,01</w:t>
            </w:r>
          </w:p>
        </w:tc>
      </w:tr>
      <w:tr w:rsidR="00DC187A" w:rsidRPr="0054543D" w14:paraId="27ED52ED" w14:textId="77777777" w:rsidTr="0022649C">
        <w:trPr>
          <w:trHeight w:val="2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5B33ED8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D2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7EB146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Reincidência de Grupo A sobre Aviso Prévio Trabalhado e Reincidência do FGTS sobre Aviso Prévio </w:t>
            </w:r>
            <w:proofErr w:type="spellStart"/>
            <w:r w:rsidRPr="00AD105E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Idenizado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84DF" w14:textId="77777777" w:rsidR="00DC187A" w:rsidRPr="00AD105E" w:rsidRDefault="002A2ED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0,38</w:t>
            </w:r>
          </w:p>
        </w:tc>
      </w:tr>
      <w:tr w:rsidR="00DC187A" w:rsidRPr="0054543D" w14:paraId="2910834A" w14:textId="77777777" w:rsidTr="0022649C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569327F0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66FF3DB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EB184F" w14:textId="77777777" w:rsidR="00DC187A" w:rsidRPr="00AD105E" w:rsidRDefault="002A2ED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3,39</w:t>
            </w:r>
          </w:p>
        </w:tc>
      </w:tr>
      <w:tr w:rsidR="00DC187A" w:rsidRPr="0054543D" w14:paraId="455B43D6" w14:textId="77777777" w:rsidTr="0022649C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14:paraId="798979A2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14:paraId="2A0C2E32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GRUPO 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054EED6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</w:tc>
      </w:tr>
      <w:tr w:rsidR="00DC187A" w:rsidRPr="0054543D" w14:paraId="31E3EEED" w14:textId="77777777" w:rsidTr="0022649C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9463624" w14:textId="77777777" w:rsidR="00DC187A" w:rsidRPr="00480109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E1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7597F544" w14:textId="77777777" w:rsidR="00DC187A" w:rsidRPr="00480109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Equipamentos de Segurança do Trabalho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A92B03" w14:textId="77777777" w:rsidR="00DC187A" w:rsidRPr="00591FFB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91FF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DC187A" w:rsidRPr="0054543D" w14:paraId="5D3654C3" w14:textId="77777777" w:rsidTr="0022649C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051D5F7" w14:textId="77777777" w:rsidR="00DC187A" w:rsidRPr="00480109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E2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2E8A0C5E" w14:textId="77777777" w:rsidR="00DC187A" w:rsidRPr="00480109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Auxílio Educação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094F5D" w14:textId="77777777" w:rsidR="00DC187A" w:rsidRPr="00591FFB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91FF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DC187A" w:rsidRPr="0054543D" w14:paraId="2BCA264A" w14:textId="77777777" w:rsidTr="0022649C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85E9C9A" w14:textId="77777777" w:rsidR="00DC187A" w:rsidRPr="00480109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E3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30AA8422" w14:textId="77777777" w:rsidR="00DC187A" w:rsidRPr="00480109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480109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Vale Transporte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9BCB12" w14:textId="77777777" w:rsidR="00DC187A" w:rsidRPr="00591FFB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91FF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DC187A" w:rsidRPr="0054543D" w14:paraId="286F7050" w14:textId="77777777" w:rsidTr="0022649C">
        <w:trPr>
          <w:trHeight w:val="1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052BB9EE" w14:textId="77777777" w:rsidR="00DC187A" w:rsidRPr="00AD105E" w:rsidRDefault="00DC187A" w:rsidP="00226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79889927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8686821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</w:tc>
      </w:tr>
      <w:tr w:rsidR="00DC187A" w:rsidRPr="0054543D" w14:paraId="78483EA0" w14:textId="77777777" w:rsidTr="0022649C">
        <w:trPr>
          <w:trHeight w:val="100"/>
        </w:trPr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56347AFD" w14:textId="77777777" w:rsidR="00DC187A" w:rsidRPr="00AD105E" w:rsidRDefault="00DC187A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D10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 (A+B+C+D)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5F1227" w14:textId="4A57AE46" w:rsidR="00DC187A" w:rsidRPr="00AD105E" w:rsidRDefault="00607ABC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4</w:t>
            </w:r>
            <w:r w:rsidR="00C03FC3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7</w:t>
            </w:r>
            <w:r w:rsidR="008E5388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,</w:t>
            </w:r>
            <w:r w:rsidR="00C03FC3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5</w:t>
            </w:r>
            <w:r w:rsidR="007F2C7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7</w:t>
            </w:r>
          </w:p>
        </w:tc>
      </w:tr>
    </w:tbl>
    <w:p w14:paraId="069785E0" w14:textId="77777777" w:rsidR="00DC187A" w:rsidRDefault="00DC187A"/>
    <w:sectPr w:rsidR="00DC1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6EA"/>
    <w:rsid w:val="00080373"/>
    <w:rsid w:val="001A663A"/>
    <w:rsid w:val="002A2ED8"/>
    <w:rsid w:val="00607ABC"/>
    <w:rsid w:val="00775A00"/>
    <w:rsid w:val="007A66EA"/>
    <w:rsid w:val="007F2C72"/>
    <w:rsid w:val="008B53AB"/>
    <w:rsid w:val="008E5388"/>
    <w:rsid w:val="00BA7CF7"/>
    <w:rsid w:val="00C03FC3"/>
    <w:rsid w:val="00DC187A"/>
    <w:rsid w:val="00ED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25E99"/>
  <w15:docId w15:val="{50C336FB-A592-492E-A6B6-679D333E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6E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A7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7C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55119</cp:lastModifiedBy>
  <cp:revision>2</cp:revision>
  <cp:lastPrinted>2023-10-27T10:30:00Z</cp:lastPrinted>
  <dcterms:created xsi:type="dcterms:W3CDTF">2023-12-06T23:46:00Z</dcterms:created>
  <dcterms:modified xsi:type="dcterms:W3CDTF">2023-12-06T23:46:00Z</dcterms:modified>
</cp:coreProperties>
</file>